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7DFEA8" w14:textId="77777777" w:rsidR="00863F2B" w:rsidRDefault="00863F2B" w:rsidP="00633FCF">
      <w:pPr>
        <w:spacing w:line="360" w:lineRule="auto"/>
        <w:rPr>
          <w:rFonts w:ascii="Arial" w:hAnsi="Arial" w:cs="Arial"/>
          <w:sz w:val="24"/>
          <w:szCs w:val="24"/>
        </w:rPr>
      </w:pPr>
    </w:p>
    <w:p w14:paraId="10803194" w14:textId="591857E3" w:rsidR="00633FCF" w:rsidRDefault="005F6EE9" w:rsidP="00AC765B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SO01 - </w:t>
      </w:r>
      <w:r w:rsidR="00633FCF" w:rsidRPr="00AC765B">
        <w:rPr>
          <w:rFonts w:ascii="Arial" w:hAnsi="Arial" w:cs="Arial"/>
          <w:b/>
          <w:bCs/>
          <w:sz w:val="32"/>
          <w:szCs w:val="32"/>
        </w:rPr>
        <w:t>SEZNAM PŘÍLOH</w:t>
      </w:r>
    </w:p>
    <w:p w14:paraId="2541909D" w14:textId="77777777" w:rsidR="00AC765B" w:rsidRDefault="00AC765B" w:rsidP="00AC765B">
      <w:pPr>
        <w:spacing w:line="36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14:paraId="73A367BC" w14:textId="15BE1646" w:rsidR="00AC765B" w:rsidRP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D.1.1.a – TECHNICKÁ ZPRÁVA</w:t>
      </w:r>
    </w:p>
    <w:p w14:paraId="34EEBAD4" w14:textId="07AD3395" w:rsid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D.1.1.b.1 - SO01 - PODÉLNÝ PROFIL</w:t>
      </w:r>
    </w:p>
    <w:p w14:paraId="31401E82" w14:textId="19701F76" w:rsid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D.1.1.b.2 - SO01 - TĚŽBA SEDIMENTŮ - VZOROVÝ PŘÍČNÝ ŘEZ</w:t>
      </w:r>
    </w:p>
    <w:p w14:paraId="2035CFC1" w14:textId="58EE4EE4" w:rsid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D.1.1.b.</w:t>
      </w:r>
      <w:r w:rsidR="00851F88">
        <w:rPr>
          <w:rFonts w:ascii="Arial" w:hAnsi="Arial" w:cs="Arial"/>
          <w:sz w:val="24"/>
          <w:szCs w:val="24"/>
        </w:rPr>
        <w:t>3</w:t>
      </w:r>
      <w:r w:rsidRPr="00AC765B">
        <w:rPr>
          <w:rFonts w:ascii="Arial" w:hAnsi="Arial" w:cs="Arial"/>
          <w:sz w:val="24"/>
          <w:szCs w:val="24"/>
        </w:rPr>
        <w:t xml:space="preserve"> - SO01 - OPRAVA BŘEHOVÉHO OPEVNĚNÍ - VZOROVÉ PŘÍČNÉ ŘEZY</w:t>
      </w:r>
    </w:p>
    <w:p w14:paraId="2A7242C4" w14:textId="22D49E3E" w:rsid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D.1.1.b.</w:t>
      </w:r>
      <w:r w:rsidR="00851F88">
        <w:rPr>
          <w:rFonts w:ascii="Arial" w:hAnsi="Arial" w:cs="Arial"/>
          <w:sz w:val="24"/>
          <w:szCs w:val="24"/>
        </w:rPr>
        <w:t>4</w:t>
      </w:r>
      <w:r w:rsidRPr="00AC765B">
        <w:rPr>
          <w:rFonts w:ascii="Arial" w:hAnsi="Arial" w:cs="Arial"/>
          <w:sz w:val="24"/>
          <w:szCs w:val="24"/>
        </w:rPr>
        <w:t xml:space="preserve"> - SO01 - OPRAVA STABILIZAČNÍCH STUPŇŮ, VZOROVÝ VÝKRES - </w:t>
      </w:r>
      <w:r w:rsidR="00851F88">
        <w:rPr>
          <w:rFonts w:ascii="Arial" w:hAnsi="Arial" w:cs="Arial"/>
          <w:sz w:val="24"/>
          <w:szCs w:val="24"/>
        </w:rPr>
        <w:t>PŮVODNÍ</w:t>
      </w:r>
      <w:r w:rsidRPr="00AC765B">
        <w:rPr>
          <w:rFonts w:ascii="Arial" w:hAnsi="Arial" w:cs="Arial"/>
          <w:sz w:val="24"/>
          <w:szCs w:val="24"/>
        </w:rPr>
        <w:t xml:space="preserve"> STAV</w:t>
      </w:r>
    </w:p>
    <w:p w14:paraId="3C73363D" w14:textId="2980275B" w:rsidR="00AC765B" w:rsidRP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D.1.1.b.</w:t>
      </w:r>
      <w:r w:rsidR="00851F88">
        <w:rPr>
          <w:rFonts w:ascii="Arial" w:hAnsi="Arial" w:cs="Arial"/>
          <w:sz w:val="24"/>
          <w:szCs w:val="24"/>
        </w:rPr>
        <w:t>5</w:t>
      </w:r>
      <w:r w:rsidRPr="00AC765B">
        <w:rPr>
          <w:rFonts w:ascii="Arial" w:hAnsi="Arial" w:cs="Arial"/>
          <w:sz w:val="24"/>
          <w:szCs w:val="24"/>
        </w:rPr>
        <w:t xml:space="preserve"> - SO01 - OPRAVA STABILIZAČNÍCH STUPŇŮ, VZOROVÝ VÝKRES OPRAV</w:t>
      </w:r>
    </w:p>
    <w:sectPr w:rsidR="00AC765B" w:rsidRPr="00AC765B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07868" w14:textId="77777777" w:rsidR="0089386C" w:rsidRDefault="0089386C">
      <w:r>
        <w:separator/>
      </w:r>
    </w:p>
  </w:endnote>
  <w:endnote w:type="continuationSeparator" w:id="0">
    <w:p w14:paraId="05C403C8" w14:textId="77777777" w:rsidR="0089386C" w:rsidRDefault="0089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811D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37839F23" wp14:editId="4F7CE55E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841ED4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841ED4">
      <w:rPr>
        <w:rStyle w:val="slostrnky"/>
      </w:rPr>
      <w:fldChar w:fldCharType="separate"/>
    </w:r>
    <w:r w:rsidR="00636A1A">
      <w:rPr>
        <w:rStyle w:val="slostrnky"/>
        <w:noProof/>
      </w:rPr>
      <w:t>2</w:t>
    </w:r>
    <w:r w:rsidR="00841ED4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9E106" w14:textId="77777777" w:rsidR="0089386C" w:rsidRDefault="0089386C">
      <w:r>
        <w:separator/>
      </w:r>
    </w:p>
  </w:footnote>
  <w:footnote w:type="continuationSeparator" w:id="0">
    <w:p w14:paraId="1CE7F983" w14:textId="77777777" w:rsidR="0089386C" w:rsidRDefault="00893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AACA9" w14:textId="60FF971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A4565">
      <w:rPr>
        <w:i/>
      </w:rPr>
      <w:t>provádění stavby</w:t>
    </w:r>
    <w:r w:rsidR="00BA4565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AC2912">
      <w:rPr>
        <w:i/>
      </w:rPr>
      <w:t xml:space="preserve">     </w:t>
    </w:r>
    <w:r w:rsidR="00113F04">
      <w:rPr>
        <w:i/>
      </w:rPr>
      <w:t xml:space="preserve"> </w:t>
    </w:r>
    <w:r w:rsidR="00AC2912">
      <w:rPr>
        <w:i/>
      </w:rPr>
      <w:t>listopad 2021</w:t>
    </w:r>
  </w:p>
  <w:p w14:paraId="209EAEA1" w14:textId="77777777"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A05A2C">
      <w:rPr>
        <w:bCs/>
        <w:color w:val="333333"/>
      </w:rPr>
      <w:t>VVT Bystřička, Chvalčov, těžba sedimentů, oprava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711463516">
    <w:abstractNumId w:val="0"/>
  </w:num>
  <w:num w:numId="2" w16cid:durableId="524057151">
    <w:abstractNumId w:val="1"/>
  </w:num>
  <w:num w:numId="3" w16cid:durableId="1403481161">
    <w:abstractNumId w:val="2"/>
  </w:num>
  <w:num w:numId="4" w16cid:durableId="600184107">
    <w:abstractNumId w:val="3"/>
  </w:num>
  <w:num w:numId="5" w16cid:durableId="1795050987">
    <w:abstractNumId w:val="4"/>
  </w:num>
  <w:num w:numId="6" w16cid:durableId="62919278">
    <w:abstractNumId w:val="5"/>
  </w:num>
  <w:num w:numId="7" w16cid:durableId="807891873">
    <w:abstractNumId w:val="6"/>
  </w:num>
  <w:num w:numId="8" w16cid:durableId="8006101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13507"/>
    <w:rsid w:val="0002048E"/>
    <w:rsid w:val="00037BEB"/>
    <w:rsid w:val="00040A6C"/>
    <w:rsid w:val="00060386"/>
    <w:rsid w:val="00060DB0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64C6E"/>
    <w:rsid w:val="00165F5A"/>
    <w:rsid w:val="0019451D"/>
    <w:rsid w:val="0019516D"/>
    <w:rsid w:val="001A1058"/>
    <w:rsid w:val="001C3328"/>
    <w:rsid w:val="001E6C8E"/>
    <w:rsid w:val="001F2184"/>
    <w:rsid w:val="00224586"/>
    <w:rsid w:val="00255DD4"/>
    <w:rsid w:val="00267B99"/>
    <w:rsid w:val="002756FF"/>
    <w:rsid w:val="0028158C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67DCD"/>
    <w:rsid w:val="00372CAC"/>
    <w:rsid w:val="0038232C"/>
    <w:rsid w:val="00392609"/>
    <w:rsid w:val="003D3902"/>
    <w:rsid w:val="00404713"/>
    <w:rsid w:val="00413108"/>
    <w:rsid w:val="0042354C"/>
    <w:rsid w:val="00426FAA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9209F"/>
    <w:rsid w:val="004A28FB"/>
    <w:rsid w:val="004C39E6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5F6EE9"/>
    <w:rsid w:val="006236F3"/>
    <w:rsid w:val="00630145"/>
    <w:rsid w:val="006316F6"/>
    <w:rsid w:val="00633FCF"/>
    <w:rsid w:val="00636A1A"/>
    <w:rsid w:val="0063758B"/>
    <w:rsid w:val="00641E08"/>
    <w:rsid w:val="006424AA"/>
    <w:rsid w:val="00657290"/>
    <w:rsid w:val="00681259"/>
    <w:rsid w:val="006F0B53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4595"/>
    <w:rsid w:val="007B6E76"/>
    <w:rsid w:val="007D6BDD"/>
    <w:rsid w:val="00817FF4"/>
    <w:rsid w:val="00841D24"/>
    <w:rsid w:val="00841ED4"/>
    <w:rsid w:val="00841F95"/>
    <w:rsid w:val="00851F88"/>
    <w:rsid w:val="00863F2B"/>
    <w:rsid w:val="00866D60"/>
    <w:rsid w:val="008765E3"/>
    <w:rsid w:val="00891DF1"/>
    <w:rsid w:val="0089386C"/>
    <w:rsid w:val="008B5149"/>
    <w:rsid w:val="008D176D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10AA6"/>
    <w:rsid w:val="00A2047A"/>
    <w:rsid w:val="00A54997"/>
    <w:rsid w:val="00A70DDE"/>
    <w:rsid w:val="00A76B0B"/>
    <w:rsid w:val="00A8357A"/>
    <w:rsid w:val="00A85176"/>
    <w:rsid w:val="00A9710A"/>
    <w:rsid w:val="00AA7E2E"/>
    <w:rsid w:val="00AC2912"/>
    <w:rsid w:val="00AC61D7"/>
    <w:rsid w:val="00AC705E"/>
    <w:rsid w:val="00AC765B"/>
    <w:rsid w:val="00AC79FE"/>
    <w:rsid w:val="00AD11AF"/>
    <w:rsid w:val="00AD73F3"/>
    <w:rsid w:val="00AF422E"/>
    <w:rsid w:val="00B60F84"/>
    <w:rsid w:val="00B93749"/>
    <w:rsid w:val="00BA4565"/>
    <w:rsid w:val="00BB11A9"/>
    <w:rsid w:val="00BE7325"/>
    <w:rsid w:val="00BF6CC9"/>
    <w:rsid w:val="00C028C5"/>
    <w:rsid w:val="00C03DD6"/>
    <w:rsid w:val="00C13DCD"/>
    <w:rsid w:val="00C25A25"/>
    <w:rsid w:val="00C47A2B"/>
    <w:rsid w:val="00C63B63"/>
    <w:rsid w:val="00C664E3"/>
    <w:rsid w:val="00CB075B"/>
    <w:rsid w:val="00CB0A10"/>
    <w:rsid w:val="00CD5A6F"/>
    <w:rsid w:val="00CF65C5"/>
    <w:rsid w:val="00CF79A5"/>
    <w:rsid w:val="00D05E86"/>
    <w:rsid w:val="00D120ED"/>
    <w:rsid w:val="00D302CE"/>
    <w:rsid w:val="00D569EF"/>
    <w:rsid w:val="00D6760C"/>
    <w:rsid w:val="00D67FAE"/>
    <w:rsid w:val="00D85389"/>
    <w:rsid w:val="00D93020"/>
    <w:rsid w:val="00DB1A41"/>
    <w:rsid w:val="00DC3772"/>
    <w:rsid w:val="00DD36BE"/>
    <w:rsid w:val="00DE5794"/>
    <w:rsid w:val="00DF6A48"/>
    <w:rsid w:val="00E11AAD"/>
    <w:rsid w:val="00E35EBF"/>
    <w:rsid w:val="00E51D50"/>
    <w:rsid w:val="00E56F57"/>
    <w:rsid w:val="00E7400C"/>
    <w:rsid w:val="00E84F83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F50A"/>
  <w15:docId w15:val="{81D56DFA-E354-472C-A1A0-6093EA46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355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7</cp:revision>
  <cp:lastPrinted>2014-02-04T11:09:00Z</cp:lastPrinted>
  <dcterms:created xsi:type="dcterms:W3CDTF">2023-11-12T11:30:00Z</dcterms:created>
  <dcterms:modified xsi:type="dcterms:W3CDTF">2023-11-21T08:20:00Z</dcterms:modified>
</cp:coreProperties>
</file>